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spacing w:before="59"/>
      </w:pPr>
      <w:r>
        <w:rPr>
          <w:spacing w:val="-4"/>
        </w:rPr>
        <w:t>Alliance</w:t>
      </w:r>
      <w:r>
        <w:rPr>
          <w:spacing w:val="-6"/>
        </w:rPr>
        <w:t xml:space="preserve"> Medicare</w:t>
      </w:r>
      <w:r>
        <w:rPr>
          <w:spacing w:val="-2"/>
        </w:rPr>
        <w:t xml:space="preserve"> </w:t>
      </w:r>
      <w:r>
        <w:rPr>
          <w:spacing w:val="-1"/>
        </w:rPr>
        <w:t>PPO</w:t>
      </w:r>
      <w:r>
        <w:rPr>
          <w:spacing w:val="5"/>
        </w:rPr>
        <w:t xml:space="preserve"> </w:t>
      </w:r>
      <w:r>
        <w:rPr>
          <w:spacing w:val="-4"/>
        </w:rPr>
        <w:t>(Alliance</w:t>
      </w:r>
      <w:r>
        <w:rPr>
          <w:spacing w:val="-5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1"/>
        </w:rPr>
        <w:t>PPO)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1"/>
        </w:rPr>
        <w:t>BCN</w:t>
      </w:r>
      <w:r>
        <w:rPr>
          <w:spacing w:val="3"/>
        </w:rPr>
        <w:t xml:space="preserve"> </w:t>
      </w:r>
      <w:r>
        <w:rPr>
          <w:spacing w:val="-6"/>
        </w:rPr>
        <w:t>Advantage</w:t>
      </w:r>
      <w:r>
        <w:rPr>
          <w:spacing w:val="-5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Care</w:t>
      </w:r>
      <w:r>
        <w:rPr>
          <w:spacing w:val="-3"/>
        </w:rPr>
        <w:t xml:space="preserve"> </w:t>
      </w:r>
      <w:r>
        <w:rPr>
          <w:spacing w:val="-6"/>
        </w:rPr>
        <w:t>Network)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3"/>
        </w:rPr>
        <w:t>Erickson</w:t>
      </w:r>
      <w:r>
        <w:rPr>
          <w:spacing w:val="2"/>
        </w:rPr>
        <w:t xml:space="preserve"> </w:t>
      </w:r>
      <w:r>
        <w:rPr>
          <w:spacing w:val="-6"/>
        </w:rPr>
        <w:t>Advantage</w:t>
      </w:r>
      <w:r>
        <w:rPr>
          <w:spacing w:val="2"/>
        </w:rPr>
        <w:t xml:space="preserve"> </w:t>
      </w:r>
      <w:r>
        <w:rPr>
          <w:spacing w:val="-3"/>
        </w:rPr>
        <w:t>(Erickson</w:t>
      </w:r>
      <w:r>
        <w:rPr>
          <w:spacing w:val="3"/>
        </w:rPr>
        <w:t xml:space="preserve"> </w:t>
      </w:r>
      <w:r>
        <w:rPr>
          <w:spacing w:val="-7"/>
        </w:rPr>
        <w:t>Advantage)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1"/>
        </w:rPr>
        <w:t>HAP</w:t>
      </w:r>
      <w:r>
        <w:t xml:space="preserve"> </w:t>
      </w:r>
      <w:r>
        <w:rPr>
          <w:spacing w:val="-6"/>
        </w:rPr>
        <w:t>Senior</w:t>
      </w:r>
      <w:r>
        <w:rPr>
          <w:spacing w:val="-7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1"/>
        </w:rPr>
        <w:t>(HAP</w:t>
      </w:r>
      <w:r>
        <w:t xml:space="preserve"> </w:t>
      </w:r>
      <w:r>
        <w:rPr>
          <w:spacing w:val="-6"/>
        </w:rPr>
        <w:t>Senior</w:t>
      </w:r>
      <w:r>
        <w:rPr>
          <w:spacing w:val="-7"/>
        </w:rPr>
        <w:t xml:space="preserve"> </w:t>
      </w:r>
      <w:r>
        <w:rPr>
          <w:spacing w:val="-3"/>
        </w:rPr>
        <w:t>Plus)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7"/>
        </w:rPr>
        <w:t>Harbor</w:t>
      </w:r>
      <w:r>
        <w:t xml:space="preserve"> </w:t>
      </w:r>
      <w:r>
        <w:rPr>
          <w:spacing w:val="-6"/>
        </w:rPr>
        <w:t>Medicare</w:t>
      </w:r>
      <w:r>
        <w:rPr>
          <w:spacing w:val="-1"/>
        </w:rPr>
        <w:t xml:space="preserve"> </w:t>
      </w:r>
      <w:r>
        <w:rPr>
          <w:spacing w:val="-6"/>
        </w:rPr>
        <w:t>(Harbor</w:t>
      </w:r>
      <w:r>
        <w:rPr>
          <w:spacing w:val="1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5"/>
        </w:rPr>
        <w:t>Plans)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190"/>
      </w:pPr>
      <w:r>
        <w:rPr>
          <w:spacing w:val="-5"/>
        </w:rPr>
        <w:t>HealthPlus</w:t>
      </w:r>
      <w:r>
        <w:rPr>
          <w:spacing w:val="8"/>
        </w:rPr>
        <w:t xml:space="preserve"> </w:t>
      </w:r>
      <w:r>
        <w:rPr>
          <w:spacing w:val="-6"/>
        </w:rPr>
        <w:t>MedicarePlus</w:t>
      </w:r>
      <w:r>
        <w:rPr>
          <w:spacing w:val="8"/>
        </w:rPr>
        <w:t xml:space="preserve"> </w:t>
      </w:r>
      <w:r>
        <w:rPr>
          <w:spacing w:val="-6"/>
        </w:rPr>
        <w:t>Option</w:t>
      </w:r>
      <w:r>
        <w:rPr>
          <w:spacing w:val="-3"/>
        </w:rPr>
        <w:t xml:space="preserve"> </w:t>
      </w:r>
      <w:r>
        <w:rPr>
          <w:spacing w:val="-5"/>
        </w:rPr>
        <w:t>(HealthPlus</w:t>
      </w:r>
      <w:r>
        <w:rPr>
          <w:spacing w:val="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2001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Choice</w:t>
      </w:r>
      <w:r>
        <w:rPr>
          <w:spacing w:val="-4"/>
        </w:rPr>
        <w:t xml:space="preserve">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  <w:ind w:right="1569"/>
      </w:pPr>
      <w:r>
        <w:rPr>
          <w:spacing w:val="-7"/>
        </w:rPr>
        <w:t xml:space="preserve">Humana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 xml:space="preserve">(Humana </w:t>
      </w:r>
      <w:r>
        <w:rPr>
          <w:spacing w:val="-5"/>
        </w:rPr>
        <w:t>Medical</w:t>
      </w:r>
      <w: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4"/>
          <w:w w:val="101"/>
        </w:rPr>
        <w:t xml:space="preserve"> </w:t>
      </w:r>
      <w:r>
        <w:rPr>
          <w:spacing w:val="-3"/>
        </w:rPr>
        <w:t>Michigan,</w:t>
      </w:r>
      <w:r>
        <w:rPr>
          <w:spacing w:val="2"/>
        </w:rPr>
        <w:t xml:space="preserve"> </w:t>
      </w:r>
      <w:r>
        <w:rPr>
          <w:spacing w:val="-5"/>
        </w:rPr>
        <w:t>Inc.)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1320"/>
        </w:tabs>
        <w:kinsoku w:val="0"/>
        <w:overflowPunct w:val="0"/>
      </w:pPr>
      <w:r>
        <w:rPr>
          <w:spacing w:val="-6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3"/>
        </w:numPr>
        <w:tabs>
          <w:tab w:val="left" w:pos="821"/>
        </w:tabs>
        <w:kinsoku w:val="0"/>
        <w:overflowPunct w:val="0"/>
        <w:spacing w:before="59"/>
        <w:ind w:left="820" w:hanging="595"/>
      </w:pPr>
      <w:r>
        <w:rPr>
          <w:spacing w:val="-5"/>
        </w:rPr>
        <w:t>McLaren</w:t>
      </w:r>
      <w:r>
        <w:rPr>
          <w:spacing w:val="4"/>
        </w:rPr>
        <w:t xml:space="preserve"> </w:t>
      </w:r>
      <w:r>
        <w:rPr>
          <w:spacing w:val="-6"/>
        </w:rPr>
        <w:t>Advantage</w:t>
      </w:r>
      <w:r>
        <w:rPr>
          <w:spacing w:val="2"/>
        </w:rPr>
        <w:t xml:space="preserve"> </w:t>
      </w:r>
      <w:r>
        <w:rPr>
          <w:spacing w:val="-5"/>
        </w:rPr>
        <w:t>(McLaren</w:t>
      </w:r>
      <w:r>
        <w:rPr>
          <w:spacing w:val="5"/>
        </w:rPr>
        <w:t xml:space="preserve"> </w:t>
      </w:r>
      <w:r>
        <w:rPr>
          <w:spacing w:val="-7"/>
        </w:rPr>
        <w:t>Advantage)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821"/>
        </w:tabs>
        <w:kinsoku w:val="0"/>
        <w:overflowPunct w:val="0"/>
        <w:ind w:left="820" w:right="980" w:hanging="595"/>
      </w:pPr>
      <w:r>
        <w:rPr>
          <w:spacing w:val="-6"/>
        </w:rPr>
        <w:t>Medicare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-1"/>
        </w:rP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1"/>
        </w:rPr>
        <w:t>PPO</w:t>
      </w:r>
      <w: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3"/>
        </w:rPr>
        <w:t>Shield</w:t>
      </w:r>
      <w:r>
        <w:rPr>
          <w:spacing w:val="-10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36"/>
          <w:w w:val="101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 xml:space="preserve">Meridian </w:t>
      </w:r>
      <w:r>
        <w:rPr>
          <w:spacing w:val="-4"/>
        </w:rPr>
        <w:t>Prime</w:t>
      </w:r>
      <w:r>
        <w:rPr>
          <w:spacing w:val="-5"/>
        </w:rPr>
        <w:t xml:space="preserve"> (Meridian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5"/>
        </w:rPr>
        <w:t>Plan)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8"/>
        </w:rPr>
        <w:t>Paramount</w:t>
      </w:r>
      <w:r>
        <w:rPr>
          <w:spacing w:val="1"/>
        </w:rPr>
        <w:t xml:space="preserve"> </w:t>
      </w:r>
      <w:r>
        <w:rPr>
          <w:spacing w:val="-3"/>
        </w:rPr>
        <w:t>Elite</w:t>
      </w:r>
      <w:r>
        <w:rPr>
          <w:spacing w:val="-2"/>
        </w:rPr>
        <w:t xml:space="preserve"> </w:t>
      </w:r>
      <w:r>
        <w:rPr>
          <w:spacing w:val="-8"/>
        </w:rPr>
        <w:t>(Paramount</w:t>
      </w:r>
      <w:r>
        <w:rPr>
          <w:spacing w:val="1"/>
        </w:rPr>
        <w:t xml:space="preserve"> </w:t>
      </w:r>
      <w:r>
        <w:rPr>
          <w:spacing w:val="-5"/>
        </w:rPr>
        <w:t>Elite)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6"/>
        </w:rPr>
        <w:t>PriorityMedicare</w:t>
      </w:r>
      <w:r>
        <w:rPr>
          <w:spacing w:val="3"/>
        </w:rPr>
        <w:t xml:space="preserve"> </w:t>
      </w:r>
      <w:r>
        <w:rPr>
          <w:spacing w:val="-5"/>
        </w:rPr>
        <w:t>(Priority</w:t>
      </w:r>
      <w:r>
        <w:rPr>
          <w:spacing w:val="12"/>
        </w:rPr>
        <w:t xml:space="preserve"> </w:t>
      </w:r>
      <w:r>
        <w:rPr>
          <w:spacing w:val="-6"/>
        </w:rPr>
        <w:t>Health</w:t>
      </w:r>
      <w:r>
        <w:rPr>
          <w:spacing w:val="12"/>
        </w:rPr>
        <w:t xml:space="preserve"> </w:t>
      </w:r>
      <w:r>
        <w:rPr>
          <w:spacing w:val="-6"/>
        </w:rPr>
        <w:t>Medicare)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821"/>
        </w:tabs>
        <w:kinsoku w:val="0"/>
        <w:overflowPunct w:val="0"/>
        <w:ind w:left="820" w:right="1569" w:hanging="595"/>
      </w:pPr>
      <w:r>
        <w:rPr>
          <w:spacing w:val="-7"/>
        </w:rPr>
        <w:t>Upper</w:t>
      </w:r>
      <w:r>
        <w:rPr>
          <w:spacing w:val="-3"/>
        </w:rPr>
        <w:t xml:space="preserve"> </w:t>
      </w:r>
      <w:r>
        <w:rPr>
          <w:spacing w:val="-5"/>
        </w:rPr>
        <w:t xml:space="preserve">Peninsula </w:t>
      </w:r>
      <w:r>
        <w:rPr>
          <w:spacing w:val="-6"/>
        </w:rPr>
        <w:t>Health</w:t>
      </w:r>
      <w:r>
        <w:rPr>
          <w:spacing w:val="5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Advantage</w:t>
      </w:r>
      <w:r>
        <w:rPr>
          <w:spacing w:val="-5"/>
        </w:rPr>
        <w:t xml:space="preserve"> </w:t>
      </w:r>
      <w:r>
        <w:rPr>
          <w:spacing w:val="-6"/>
        </w:rPr>
        <w:t>(Upper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5"/>
        </w:rPr>
        <w:t>Peninsula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5"/>
        </w:rPr>
        <w:t>Plan)</w:t>
      </w:r>
    </w:p>
    <w:p w:rsidR="00000000" w:rsidRDefault="007D2B58">
      <w:pPr>
        <w:pStyle w:val="BodyText"/>
        <w:numPr>
          <w:ilvl w:val="0"/>
          <w:numId w:val="3"/>
        </w:numPr>
        <w:tabs>
          <w:tab w:val="left" w:pos="821"/>
        </w:tabs>
        <w:kinsoku w:val="0"/>
        <w:overflowPunct w:val="0"/>
        <w:ind w:left="820" w:right="1569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7D2B58">
      <w:pPr>
        <w:pStyle w:val="BodyText"/>
        <w:kinsoku w:val="0"/>
        <w:overflowPunct w:val="0"/>
        <w:spacing w:before="0" w:line="550" w:lineRule="exact"/>
        <w:ind w:left="1323" w:right="1673" w:firstLine="0"/>
        <w:jc w:val="center"/>
        <w:rPr>
          <w:sz w:val="48"/>
          <w:szCs w:val="48"/>
        </w:rPr>
      </w:pPr>
      <w:r>
        <w:rPr>
          <w:spacing w:val="-3"/>
          <w:sz w:val="48"/>
          <w:szCs w:val="48"/>
        </w:rPr>
        <w:t>Michigan</w:t>
      </w:r>
      <w:r>
        <w:rPr>
          <w:spacing w:val="-27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(MI)</w:t>
      </w:r>
    </w:p>
    <w:p w:rsidR="00000000" w:rsidRDefault="007D2B58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7D2B58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7D2B58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  <w:spacing w:before="59"/>
      </w:pPr>
      <w:r>
        <w:rPr>
          <w:spacing w:val="-4"/>
        </w:rPr>
        <w:t xml:space="preserve">Blue </w:t>
      </w:r>
      <w:r>
        <w:rPr>
          <w:spacing w:val="-5"/>
        </w:rPr>
        <w:t>Cross</w:t>
      </w:r>
      <w:r>
        <w:rPr>
          <w:spacing w:val="6"/>
        </w:rPr>
        <w:t xml:space="preserve"> </w:t>
      </w:r>
      <w:r>
        <w:rPr>
          <w:spacing w:val="-8"/>
        </w:rPr>
        <w:t>Complete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7"/>
        </w:rPr>
        <w:t>Coventry</w:t>
      </w:r>
      <w:r>
        <w:rPr>
          <w:spacing w:val="13"/>
        </w:rPr>
        <w:t xml:space="preserve"> </w:t>
      </w:r>
      <w:r>
        <w:rPr>
          <w:spacing w:val="-6"/>
        </w:rPr>
        <w:t>Cares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5"/>
        </w:rPr>
        <w:t>HealthPlus</w:t>
      </w:r>
      <w:r>
        <w:rPr>
          <w:spacing w:val="9"/>
        </w:rPr>
        <w:t xml:space="preserve"> </w:t>
      </w:r>
      <w:r>
        <w:rPr>
          <w:spacing w:val="-7"/>
        </w:rPr>
        <w:t>Partners,</w:t>
      </w:r>
      <w:r>
        <w:rPr>
          <w:spacing w:val="-2"/>
        </w:rPr>
        <w:t xml:space="preserve"> </w:t>
      </w:r>
      <w:r>
        <w:rPr>
          <w:spacing w:val="-3"/>
        </w:rPr>
        <w:t>Inc.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5"/>
        </w:rPr>
        <w:t>McLaren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6"/>
        </w:rPr>
        <w:t>Plan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6"/>
        </w:rPr>
        <w:t>Meridian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6"/>
        </w:rPr>
        <w:t>Plan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4"/>
        </w:rPr>
        <w:t xml:space="preserve">Molina </w:t>
      </w:r>
      <w:r>
        <w:rPr>
          <w:spacing w:val="-6"/>
        </w:rPr>
        <w:t>Healthcare</w:t>
      </w:r>
      <w:r>
        <w:rPr>
          <w:spacing w:val="-2"/>
        </w:rPr>
        <w:t xml:space="preserve"> </w:t>
      </w:r>
      <w:r>
        <w:rPr>
          <w:spacing w:val="-5"/>
        </w:rPr>
        <w:t xml:space="preserve">of </w:t>
      </w:r>
      <w:r>
        <w:rPr>
          <w:spacing w:val="-4"/>
        </w:rPr>
        <w:t>Michigan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1"/>
        </w:rPr>
        <w:t>PACE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Southwest </w:t>
      </w:r>
      <w:r>
        <w:rPr>
          <w:spacing w:val="-4"/>
        </w:rPr>
        <w:t>Michigan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3"/>
        </w:rPr>
        <w:t>Physicians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6"/>
        </w:rPr>
        <w:t>Plan-Family</w:t>
      </w:r>
      <w:r>
        <w:rPr>
          <w:spacing w:val="7"/>
        </w:rPr>
        <w:t xml:space="preserve"> </w:t>
      </w:r>
      <w:r>
        <w:rPr>
          <w:spacing w:val="-8"/>
        </w:rPr>
        <w:t>Care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5"/>
        </w:rPr>
        <w:t>Priority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8"/>
        </w:rPr>
        <w:t>Govermnent</w:t>
      </w:r>
      <w:r>
        <w:rPr>
          <w:spacing w:val="-1"/>
        </w:rPr>
        <w:t xml:space="preserve"> </w:t>
      </w:r>
      <w:r>
        <w:rPr>
          <w:spacing w:val="-6"/>
        </w:rPr>
        <w:t>Programs,</w:t>
      </w:r>
      <w:r>
        <w:rPr>
          <w:spacing w:val="-5"/>
        </w:rPr>
        <w:t xml:space="preserve"> </w:t>
      </w:r>
      <w:r>
        <w:rPr>
          <w:spacing w:val="-3"/>
        </w:rPr>
        <w:t>Inc.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7"/>
        </w:rPr>
        <w:t>Total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8"/>
        </w:rPr>
        <w:t>Care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6"/>
        </w:rPr>
        <w:t>United Health</w:t>
      </w:r>
      <w:r>
        <w:rPr>
          <w:spacing w:val="4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</w:t>
      </w:r>
      <w:r>
        <w:rPr>
          <w:spacing w:val="-7"/>
        </w:rPr>
        <w:t>Com</w:t>
      </w:r>
      <w:r>
        <w:rPr>
          <w:spacing w:val="-7"/>
        </w:rPr>
        <w:t>munity</w:t>
      </w:r>
      <w:r>
        <w:rPr>
          <w:spacing w:val="4"/>
        </w:rPr>
        <w:t xml:space="preserve"> </w:t>
      </w:r>
      <w:r>
        <w:rPr>
          <w:spacing w:val="-6"/>
        </w:rPr>
        <w:t>Plan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464"/>
        </w:tabs>
        <w:kinsoku w:val="0"/>
        <w:overflowPunct w:val="0"/>
      </w:pPr>
      <w:r>
        <w:rPr>
          <w:spacing w:val="-7"/>
        </w:rPr>
        <w:t>Upper</w:t>
      </w:r>
      <w:r>
        <w:rPr>
          <w:spacing w:val="-3"/>
        </w:rPr>
        <w:t xml:space="preserve"> </w:t>
      </w:r>
      <w:r>
        <w:rPr>
          <w:spacing w:val="-5"/>
        </w:rPr>
        <w:t>Peninsula</w:t>
      </w:r>
      <w:r>
        <w:rPr>
          <w:spacing w:val="-6"/>
        </w:rPr>
        <w:t xml:space="preserve"> Health</w:t>
      </w:r>
      <w:r>
        <w:rPr>
          <w:spacing w:val="5"/>
        </w:rPr>
        <w:t xml:space="preserve"> </w:t>
      </w:r>
      <w:r>
        <w:rPr>
          <w:spacing w:val="-6"/>
        </w:rPr>
        <w:t>Plan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spacing w:before="59"/>
        <w:ind w:left="1540" w:hanging="1324"/>
      </w:pPr>
      <w:r>
        <w:rPr>
          <w:spacing w:val="-4"/>
        </w:rPr>
        <w:t>Midwest</w:t>
      </w:r>
      <w:r>
        <w:rPr>
          <w:spacing w:val="-6"/>
        </w:rPr>
        <w:t xml:space="preserve"> Health</w:t>
      </w:r>
      <w:r>
        <w:rPr>
          <w:spacing w:val="6"/>
        </w:rPr>
        <w:t xml:space="preserve"> </w:t>
      </w:r>
      <w:r>
        <w:rPr>
          <w:spacing w:val="-6"/>
        </w:rPr>
        <w:t>Plan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6"/>
        </w:rPr>
        <w:t>Comprehensive</w:t>
      </w:r>
      <w:r>
        <w:rPr>
          <w:spacing w:val="11"/>
        </w:rPr>
        <w:t xml:space="preserve"> </w:t>
      </w:r>
      <w:r>
        <w:rPr>
          <w:spacing w:val="-7"/>
        </w:rPr>
        <w:t>SeniorCare</w:t>
      </w:r>
      <w:r>
        <w:rPr>
          <w:spacing w:val="15"/>
        </w:rPr>
        <w:t xml:space="preserve"> </w:t>
      </w:r>
      <w:r>
        <w:rPr>
          <w:spacing w:val="-9"/>
        </w:rPr>
        <w:t>Corporation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4"/>
        </w:rPr>
        <w:t>Life</w:t>
      </w:r>
      <w:r>
        <w:rPr>
          <w:spacing w:val="-3"/>
        </w:rPr>
        <w:t xml:space="preserve"> </w:t>
      </w:r>
      <w:r>
        <w:rPr>
          <w:spacing w:val="-4"/>
        </w:rPr>
        <w:t>Circles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7"/>
        </w:rPr>
        <w:t>Center</w:t>
      </w:r>
      <w:r>
        <w:rPr>
          <w:spacing w:val="-3"/>
        </w:rPr>
        <w:t xml:space="preserve"> </w:t>
      </w:r>
      <w:r>
        <w:rPr>
          <w:spacing w:val="-8"/>
        </w:rPr>
        <w:t>for</w:t>
      </w:r>
      <w:r>
        <w:rPr>
          <w:spacing w:val="1"/>
        </w:rPr>
        <w:t xml:space="preserve"> </w:t>
      </w:r>
      <w:r>
        <w:rPr>
          <w:spacing w:val="-6"/>
        </w:rPr>
        <w:t>Senior</w:t>
      </w:r>
      <w:r>
        <w:rPr>
          <w:spacing w:val="-1"/>
        </w:rPr>
        <w:t xml:space="preserve"> </w:t>
      </w:r>
      <w:r>
        <w:rPr>
          <w:spacing w:val="-8"/>
        </w:rPr>
        <w:t>Independence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3"/>
        </w:rPr>
        <w:t>Access</w:t>
      </w:r>
      <w:r>
        <w:rPr>
          <w:spacing w:val="14"/>
        </w:rPr>
        <w:t xml:space="preserve"> </w:t>
      </w:r>
      <w:r>
        <w:rPr>
          <w:spacing w:val="-4"/>
        </w:rPr>
        <w:t>Alliance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4"/>
        </w:rPr>
        <w:t>Life</w:t>
      </w:r>
      <w:r>
        <w:rPr>
          <w:spacing w:val="-3"/>
        </w:rPr>
        <w:t xml:space="preserve"> </w:t>
      </w:r>
      <w:r>
        <w:rPr>
          <w:spacing w:val="-4"/>
        </w:rPr>
        <w:t>Circles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2"/>
        </w:rPr>
        <w:t>CMH</w:t>
      </w:r>
      <w:r>
        <w:rPr>
          <w:spacing w:val="7"/>
        </w:rPr>
        <w:t xml:space="preserve"> </w:t>
      </w:r>
      <w:r>
        <w:rPr>
          <w:spacing w:val="-6"/>
        </w:rPr>
        <w:t>Affiliation</w:t>
      </w:r>
      <w:r>
        <w:rPr>
          <w:spacing w:val="-3"/>
        </w:rPr>
        <w:t xml:space="preserve"> </w:t>
      </w:r>
      <w:r>
        <w:rPr>
          <w:spacing w:val="-5"/>
        </w:rPr>
        <w:t>of</w:t>
      </w:r>
      <w:r>
        <w:rPr>
          <w:spacing w:val="-6"/>
        </w:rPr>
        <w:t xml:space="preserve"> </w:t>
      </w:r>
      <w:r>
        <w:rPr>
          <w:spacing w:val="-4"/>
        </w:rPr>
        <w:t>Mid-Michigan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2"/>
        </w:rPr>
        <w:t>CMH</w:t>
      </w:r>
      <w:r>
        <w:rPr>
          <w:spacing w:val="4"/>
        </w:rPr>
        <w:t xml:space="preserve"> </w:t>
      </w:r>
      <w:r>
        <w:rPr>
          <w:spacing w:val="-8"/>
        </w:rPr>
        <w:t>for</w:t>
      </w:r>
      <w:r>
        <w:rPr>
          <w:spacing w:val="-4"/>
        </w:rPr>
        <w:t xml:space="preserve"> </w:t>
      </w:r>
      <w:r>
        <w:rPr>
          <w:spacing w:val="-8"/>
        </w:rPr>
        <w:t>Central</w:t>
      </w:r>
      <w:r>
        <w:rPr>
          <w:spacing w:val="2"/>
        </w:rPr>
        <w:t xml:space="preserve"> </w:t>
      </w:r>
      <w:r>
        <w:rPr>
          <w:spacing w:val="-4"/>
        </w:rPr>
        <w:t>Michigan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2"/>
        </w:rPr>
        <w:t>CMH</w:t>
      </w:r>
      <w:r>
        <w:rPr>
          <w:spacing w:val="1"/>
        </w:rPr>
        <w:t xml:space="preserve"> </w:t>
      </w:r>
      <w:r>
        <w:rPr>
          <w:spacing w:val="-6"/>
        </w:rPr>
        <w:t>Partnership</w:t>
      </w:r>
      <w:r>
        <w:rPr>
          <w:spacing w:val="-10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1"/>
        </w:rPr>
        <w:t>SE</w:t>
      </w:r>
      <w:r>
        <w:t xml:space="preserve"> </w:t>
      </w:r>
      <w:r>
        <w:rPr>
          <w:spacing w:val="-1"/>
        </w:rPr>
        <w:t>MI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6"/>
        </w:rPr>
        <w:t>Detroit</w:t>
      </w:r>
      <w:r>
        <w:rPr>
          <w:spacing w:val="-8"/>
        </w:rPr>
        <w:t xml:space="preserve"> </w:t>
      </w:r>
      <w:r>
        <w:rPr>
          <w:spacing w:val="-5"/>
        </w:rPr>
        <w:t>Wayne</w:t>
      </w:r>
      <w:r>
        <w:rPr>
          <w:spacing w:val="-6"/>
        </w:rPr>
        <w:t xml:space="preserve"> </w:t>
      </w:r>
      <w:r>
        <w:rPr>
          <w:spacing w:val="-8"/>
        </w:rPr>
        <w:t>County</w:t>
      </w:r>
      <w:r>
        <w:rPr>
          <w:spacing w:val="3"/>
        </w:rPr>
        <w:t xml:space="preserve"> </w:t>
      </w:r>
      <w:r>
        <w:rPr>
          <w:spacing w:val="-2"/>
        </w:rPr>
        <w:t>CMH</w:t>
      </w:r>
      <w:r>
        <w:rPr>
          <w:spacing w:val="6"/>
        </w:rPr>
        <w:t xml:space="preserve"> </w:t>
      </w:r>
      <w:r>
        <w:rPr>
          <w:spacing w:val="-4"/>
        </w:rPr>
        <w:t>Agency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6"/>
        </w:rPr>
        <w:t>Genesee</w:t>
      </w:r>
      <w:r>
        <w:rPr>
          <w:spacing w:val="-5"/>
        </w:rPr>
        <w:t xml:space="preserve"> </w:t>
      </w:r>
      <w:r>
        <w:rPr>
          <w:spacing w:val="-8"/>
        </w:rPr>
        <w:t>County</w:t>
      </w:r>
      <w:r>
        <w:rPr>
          <w:spacing w:val="7"/>
        </w:rPr>
        <w:t xml:space="preserve"> </w:t>
      </w:r>
      <w:r>
        <w:rPr>
          <w:spacing w:val="-2"/>
        </w:rPr>
        <w:t>CMH</w:t>
      </w:r>
      <w:r>
        <w:rPr>
          <w:spacing w:val="7"/>
        </w:rPr>
        <w:t xml:space="preserve"> </w:t>
      </w:r>
      <w:r>
        <w:rPr>
          <w:spacing w:val="-4"/>
        </w:rPr>
        <w:t>Services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5"/>
        </w:rPr>
        <w:t>Lakeshore</w:t>
      </w:r>
      <w:r>
        <w:t xml:space="preserve"> </w:t>
      </w:r>
      <w:r>
        <w:rPr>
          <w:spacing w:val="-6"/>
        </w:rPr>
        <w:t>Behavioral</w:t>
      </w:r>
      <w:r>
        <w:rPr>
          <w:spacing w:val="9"/>
        </w:rPr>
        <w:t xml:space="preserve"> </w:t>
      </w:r>
      <w:r>
        <w:rPr>
          <w:spacing w:val="-6"/>
        </w:rPr>
        <w:t>Health</w:t>
      </w:r>
      <w:r>
        <w:rPr>
          <w:spacing w:val="9"/>
        </w:rPr>
        <w:t xml:space="preserve"> </w:t>
      </w:r>
      <w:r>
        <w:rPr>
          <w:spacing w:val="-4"/>
        </w:rPr>
        <w:t>Alliance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541"/>
        </w:tabs>
        <w:kinsoku w:val="0"/>
        <w:overflowPunct w:val="0"/>
        <w:ind w:left="1540" w:hanging="1324"/>
      </w:pPr>
      <w:r>
        <w:rPr>
          <w:spacing w:val="-5"/>
        </w:rPr>
        <w:t>Lifeways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spacing w:before="59"/>
        <w:ind w:left="1147" w:hanging="931"/>
      </w:pPr>
      <w:r>
        <w:rPr>
          <w:spacing w:val="-6"/>
        </w:rPr>
        <w:t>Macomb</w:t>
      </w:r>
      <w:r>
        <w:rPr>
          <w:spacing w:val="-3"/>
        </w:rPr>
        <w:t xml:space="preserve"> </w:t>
      </w:r>
      <w:r>
        <w:rPr>
          <w:spacing w:val="-8"/>
        </w:rPr>
        <w:t>County</w:t>
      </w:r>
      <w:r>
        <w:rPr>
          <w:spacing w:val="6"/>
        </w:rPr>
        <w:t xml:space="preserve"> </w:t>
      </w:r>
      <w:r>
        <w:rPr>
          <w:spacing w:val="-2"/>
        </w:rPr>
        <w:t>CMH</w:t>
      </w:r>
      <w:r>
        <w:rPr>
          <w:spacing w:val="7"/>
        </w:rPr>
        <w:t xml:space="preserve"> </w:t>
      </w:r>
      <w:r>
        <w:rPr>
          <w:spacing w:val="-4"/>
        </w:rPr>
        <w:t>Services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6"/>
        </w:rPr>
        <w:t>Network</w:t>
      </w:r>
      <w:r>
        <w:rPr>
          <w:spacing w:val="9"/>
        </w:rPr>
        <w:t xml:space="preserve"> </w:t>
      </w:r>
      <w:r>
        <w:rPr>
          <w:spacing w:val="-10"/>
        </w:rPr>
        <w:t>180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6"/>
        </w:rPr>
        <w:t>North</w:t>
      </w:r>
      <w:r>
        <w:rPr>
          <w:spacing w:val="6"/>
        </w:rPr>
        <w:t xml:space="preserve"> </w:t>
      </w:r>
      <w:r>
        <w:rPr>
          <w:spacing w:val="-8"/>
        </w:rPr>
        <w:t>Care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7"/>
        </w:rPr>
        <w:t>Northern</w:t>
      </w:r>
      <w:r>
        <w:rPr>
          <w:spacing w:val="11"/>
        </w:rPr>
        <w:t xml:space="preserve"> </w:t>
      </w:r>
      <w:r>
        <w:rPr>
          <w:spacing w:val="-7"/>
        </w:rPr>
        <w:t>Affiliation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5"/>
        </w:rPr>
        <w:t>Northwest</w:t>
      </w:r>
      <w:r>
        <w:rPr>
          <w:spacing w:val="-2"/>
        </w:rPr>
        <w:t xml:space="preserve"> CMH</w:t>
      </w:r>
      <w:r>
        <w:rPr>
          <w:spacing w:val="11"/>
        </w:rPr>
        <w:t xml:space="preserve"> </w:t>
      </w:r>
      <w:r>
        <w:rPr>
          <w:spacing w:val="-7"/>
        </w:rPr>
        <w:t>Affiliation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5"/>
        </w:rPr>
        <w:t xml:space="preserve">Oakland </w:t>
      </w:r>
      <w:r>
        <w:rPr>
          <w:spacing w:val="-8"/>
        </w:rPr>
        <w:t>County</w:t>
      </w:r>
      <w:r>
        <w:rPr>
          <w:spacing w:val="6"/>
        </w:rPr>
        <w:t xml:space="preserve"> </w:t>
      </w:r>
      <w:r>
        <w:rPr>
          <w:spacing w:val="-2"/>
        </w:rPr>
        <w:t>CMH</w:t>
      </w:r>
      <w:r>
        <w:rPr>
          <w:spacing w:val="7"/>
        </w:rPr>
        <w:t xml:space="preserve"> </w:t>
      </w:r>
      <w:r>
        <w:rPr>
          <w:spacing w:val="-6"/>
        </w:rPr>
        <w:t>Authority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5"/>
        </w:rPr>
        <w:t>Saginaw</w:t>
      </w:r>
      <w:r>
        <w:rPr>
          <w:spacing w:val="4"/>
        </w:rPr>
        <w:t xml:space="preserve"> </w:t>
      </w:r>
      <w:r>
        <w:rPr>
          <w:spacing w:val="-8"/>
        </w:rPr>
        <w:t>County</w:t>
      </w:r>
      <w:r>
        <w:rPr>
          <w:spacing w:val="6"/>
        </w:rPr>
        <w:t xml:space="preserve"> </w:t>
      </w:r>
      <w:r>
        <w:rPr>
          <w:spacing w:val="-2"/>
        </w:rPr>
        <w:t>CMH</w:t>
      </w:r>
      <w:r>
        <w:rPr>
          <w:spacing w:val="7"/>
        </w:rPr>
        <w:t xml:space="preserve"> </w:t>
      </w:r>
      <w:r>
        <w:rPr>
          <w:spacing w:val="-6"/>
        </w:rPr>
        <w:t>Authority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6"/>
        </w:rPr>
        <w:t>Southwest</w:t>
      </w:r>
      <w:r>
        <w:rPr>
          <w:spacing w:val="11"/>
        </w:rPr>
        <w:t xml:space="preserve"> </w:t>
      </w:r>
      <w:r>
        <w:rPr>
          <w:spacing w:val="-7"/>
        </w:rPr>
        <w:t>Affiliation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5"/>
        </w:rPr>
        <w:t>Thumb</w:t>
      </w:r>
      <w:r>
        <w:rPr>
          <w:spacing w:val="6"/>
        </w:rPr>
        <w:t xml:space="preserve"> </w:t>
      </w:r>
      <w:r>
        <w:rPr>
          <w:spacing w:val="-4"/>
        </w:rPr>
        <w:t>Alliance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</w:pPr>
      <w:r>
        <w:rPr>
          <w:spacing w:val="-8"/>
        </w:rPr>
        <w:t>Venture</w:t>
      </w:r>
      <w:r>
        <w:rPr>
          <w:spacing w:val="1"/>
        </w:rPr>
        <w:t xml:space="preserve"> </w:t>
      </w:r>
      <w:r>
        <w:rPr>
          <w:spacing w:val="-6"/>
        </w:rPr>
        <w:t>Behavioral</w:t>
      </w:r>
      <w:r>
        <w:rPr>
          <w:spacing w:val="9"/>
        </w:rPr>
        <w:t xml:space="preserve"> </w:t>
      </w:r>
      <w:r>
        <w:rPr>
          <w:spacing w:val="-6"/>
        </w:rPr>
        <w:t>Health</w:t>
      </w:r>
    </w:p>
    <w:p w:rsidR="00000000" w:rsidRDefault="007D2B58">
      <w:pPr>
        <w:pStyle w:val="BodyText"/>
        <w:numPr>
          <w:ilvl w:val="0"/>
          <w:numId w:val="2"/>
        </w:numPr>
        <w:tabs>
          <w:tab w:val="left" w:pos="1148"/>
        </w:tabs>
        <w:kinsoku w:val="0"/>
        <w:overflowPunct w:val="0"/>
        <w:ind w:left="1147" w:hanging="931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right="2028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Metro</w:t>
      </w:r>
      <w:r>
        <w:rPr>
          <w:spacing w:val="-8"/>
        </w:rPr>
        <w:t xml:space="preserve"> </w:t>
      </w:r>
      <w:r>
        <w:rPr>
          <w:spacing w:val="-6"/>
        </w:rPr>
        <w:t>Detroit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5"/>
        </w:rPr>
        <w:t xml:space="preserve">of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980"/>
      </w:pP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Metro</w:t>
      </w:r>
      <w:r>
        <w:rPr>
          <w:spacing w:val="-6"/>
        </w:rPr>
        <w:t xml:space="preserve"> Detroit</w:t>
      </w:r>
      <w:r>
        <w:rPr>
          <w:spacing w:val="-9"/>
        </w:rPr>
        <w:t xml:space="preserve"> </w:t>
      </w:r>
      <w:r>
        <w:rPr>
          <w:spacing w:val="-6"/>
        </w:rPr>
        <w:t>[Tier] Extra/Saver</w:t>
      </w:r>
      <w:r>
        <w:rPr>
          <w:spacing w:val="-5"/>
        </w:rPr>
        <w:t xml:space="preserve"> (Blue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291"/>
      </w:pP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8"/>
        </w:rPr>
        <w:t>Partnered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rPr>
          <w:spacing w:val="4"/>
        </w:rPr>
        <w:t xml:space="preserve"> </w:t>
      </w:r>
      <w:r>
        <w:rPr>
          <w:spacing w:val="-8"/>
        </w:rPr>
        <w:t>Preferred[Tier]</w:t>
      </w:r>
      <w:r>
        <w:rPr>
          <w:spacing w:val="-4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190"/>
      </w:pP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8"/>
        </w:rPr>
        <w:t>Partnered</w:t>
      </w:r>
      <w:r>
        <w:rPr>
          <w:spacing w:val="-4"/>
        </w:rPr>
        <w:t xml:space="preserve"> </w:t>
      </w:r>
      <w:r>
        <w:rPr>
          <w:spacing w:val="-1"/>
        </w:rPr>
        <w:t>OR</w:t>
      </w:r>
      <w:r>
        <w:rPr>
          <w:spacing w:val="2"/>
        </w:rPr>
        <w:t xml:space="preserve"> </w:t>
      </w:r>
      <w:r>
        <w:rPr>
          <w:spacing w:val="-7"/>
        </w:rPr>
        <w:t>Preferred</w:t>
      </w:r>
      <w:r>
        <w:rPr>
          <w:spacing w:val="-17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Extra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501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8"/>
        </w:rPr>
        <w:t>Partnered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Saver</w:t>
      </w:r>
      <w:r>
        <w:rPr>
          <w:spacing w:val="-6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8"/>
        </w:rPr>
        <w:t>Care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5"/>
        </w:rPr>
        <w:t xml:space="preserve">of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291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4"/>
        </w:rPr>
        <w:t>Select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6"/>
        </w:rPr>
        <w:t>Network</w:t>
      </w:r>
      <w: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980"/>
      </w:pPr>
      <w:r>
        <w:rPr>
          <w:spacing w:val="-4"/>
        </w:rPr>
        <w:t>Blue</w:t>
      </w:r>
      <w:r>
        <w:rPr>
          <w:spacing w:val="-5"/>
        </w:rPr>
        <w:t xml:space="preserve"> Cross</w:t>
      </w:r>
      <w:r>
        <w:rPr>
          <w:spacing w:val="5"/>
        </w:rPr>
        <w:t xml:space="preserve"> </w:t>
      </w:r>
      <w:r>
        <w:rPr>
          <w:spacing w:val="-4"/>
        </w:rPr>
        <w:t>Select</w:t>
      </w:r>
      <w:r>
        <w:rPr>
          <w:spacing w:val="-6"/>
        </w:rPr>
        <w:t xml:space="preserve"> [Tier]</w:t>
      </w:r>
      <w:r>
        <w:rPr>
          <w:spacing w:val="-4"/>
        </w:rPr>
        <w:t xml:space="preserve"> </w:t>
      </w:r>
      <w:r>
        <w:rPr>
          <w:spacing w:val="-7"/>
        </w:rPr>
        <w:t>Value/Extra/Saver</w:t>
      </w:r>
      <w:r>
        <w:rPr>
          <w:spacing w:val="-3"/>
        </w:rPr>
        <w:t xml:space="preserve"> </w:t>
      </w:r>
      <w:r>
        <w:rPr>
          <w:spacing w:val="-5"/>
        </w:rPr>
        <w:t>(Blue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  <w:ind w:right="1051"/>
      </w:pPr>
      <w:bookmarkStart w:id="1" w:name="Table 2"/>
      <w:bookmarkEnd w:id="1"/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Metro</w:t>
      </w:r>
      <w:r>
        <w:rPr>
          <w:spacing w:val="-9"/>
        </w:rPr>
        <w:t xml:space="preserve"> </w:t>
      </w:r>
      <w:r>
        <w:rPr>
          <w:spacing w:val="-6"/>
        </w:rPr>
        <w:t>Detroit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3"/>
        </w:rPr>
        <w:t>Shield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980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Metro</w:t>
      </w:r>
      <w:r>
        <w:rPr>
          <w:spacing w:val="-8"/>
        </w:rPr>
        <w:t xml:space="preserve"> </w:t>
      </w:r>
      <w:r>
        <w:rPr>
          <w:spacing w:val="-6"/>
        </w:rPr>
        <w:t>Detroit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5"/>
        </w:rPr>
        <w:t>Extra</w:t>
      </w:r>
      <w:r>
        <w:rPr>
          <w:spacing w:val="-6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40"/>
          <w:w w:val="101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3"/>
        </w:rPr>
        <w:t>Shield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831"/>
      </w:pPr>
      <w:r>
        <w:rPr>
          <w:spacing w:val="-4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6"/>
        </w:rPr>
        <w:t>Premier 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3"/>
        </w:rPr>
        <w:t>Shield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669"/>
      </w:pPr>
      <w:r>
        <w:rPr>
          <w:spacing w:val="-4"/>
        </w:rPr>
        <w:t xml:space="preserve">Blue </w:t>
      </w:r>
      <w:r>
        <w:rPr>
          <w:spacing w:val="-5"/>
        </w:rPr>
        <w:t>Cross</w:t>
      </w:r>
      <w:r>
        <w:rPr>
          <w:spacing w:val="8"/>
        </w:rPr>
        <w:t xml:space="preserve"> </w:t>
      </w:r>
      <w:r>
        <w:rPr>
          <w:spacing w:val="-6"/>
        </w:rPr>
        <w:t>Premier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7"/>
        </w:rPr>
        <w:t>Value/Extra/Saver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501"/>
      </w:pP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6"/>
        </w:rPr>
        <w:t>Premier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6"/>
        </w:rPr>
        <w:t>Primary</w:t>
      </w:r>
      <w:r>
        <w:rPr>
          <w:spacing w:val="2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3"/>
        </w:rPr>
        <w:t>Visits</w:t>
      </w:r>
      <w:r>
        <w:rPr>
          <w:rFonts w:ascii="Times New Roman" w:hAnsi="Times New Roman" w:cs="Times New Roman"/>
          <w:spacing w:val="51"/>
          <w:w w:val="10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420"/>
      </w:pPr>
      <w:r>
        <w:rPr>
          <w:spacing w:val="-4"/>
        </w:rPr>
        <w:t>Blue</w:t>
      </w:r>
      <w:r>
        <w:rPr>
          <w:spacing w:val="-11"/>
        </w:rPr>
        <w:t xml:space="preserve"> </w:t>
      </w:r>
      <w:r>
        <w:rPr>
          <w:spacing w:val="-5"/>
        </w:rPr>
        <w:t>Cross</w:t>
      </w:r>
      <w:r>
        <w:t xml:space="preserve">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5"/>
        </w:rPr>
        <w:t>Extra</w:t>
      </w:r>
      <w:r>
        <w:rPr>
          <w:spacing w:val="-7"/>
        </w:rPr>
        <w:t xml:space="preserve"> </w:t>
      </w:r>
      <w:r>
        <w:rPr>
          <w:spacing w:val="-4"/>
        </w:rPr>
        <w:t>with</w:t>
      </w:r>
      <w:r>
        <w:t xml:space="preserve"> </w:t>
      </w:r>
      <w:r>
        <w:rPr>
          <w:spacing w:val="-7"/>
        </w:rPr>
        <w:t>Dental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10"/>
        </w:rPr>
        <w:t xml:space="preserve"> </w:t>
      </w:r>
      <w:r>
        <w:rPr>
          <w:spacing w:val="-4"/>
        </w:rPr>
        <w:t>Vision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3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917"/>
      </w:pPr>
      <w:r>
        <w:rPr>
          <w:spacing w:val="-1"/>
        </w:rPr>
        <w:t>CO</w:t>
      </w:r>
      <w:r>
        <w:rPr>
          <w:spacing w:val="4"/>
        </w:rPr>
        <w:t xml:space="preserve"> </w:t>
      </w:r>
      <w:r>
        <w:rPr>
          <w:spacing w:val="-5"/>
        </w:rPr>
        <w:t>OPtions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(Consumers</w:t>
      </w:r>
      <w:r>
        <w:rPr>
          <w:spacing w:val="5"/>
        </w:rPr>
        <w:t xml:space="preserve"> </w:t>
      </w:r>
      <w:r>
        <w:rPr>
          <w:spacing w:val="-7"/>
        </w:rPr>
        <w:t>Mutual</w:t>
      </w:r>
      <w:r>
        <w:rPr>
          <w:spacing w:val="4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5"/>
        </w:rPr>
        <w:t>of</w:t>
      </w:r>
      <w:r>
        <w:rPr>
          <w:spacing w:val="-2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spacing w:before="59"/>
        <w:ind w:left="1348" w:right="1420"/>
      </w:pPr>
      <w:bookmarkStart w:id="2" w:name="Table 3"/>
      <w:bookmarkEnd w:id="2"/>
      <w:r>
        <w:rPr>
          <w:spacing w:val="-7"/>
        </w:rPr>
        <w:t>Consumers</w:t>
      </w:r>
      <w:r>
        <w:rPr>
          <w:spacing w:val="7"/>
        </w:rPr>
        <w:t xml:space="preserve"> </w:t>
      </w:r>
      <w:r>
        <w:rPr>
          <w:spacing w:val="-7"/>
        </w:rPr>
        <w:t>Mutual</w:t>
      </w:r>
      <w:r>
        <w:rPr>
          <w:spacing w:val="7"/>
        </w:rPr>
        <w:t xml:space="preserve"> </w:t>
      </w:r>
      <w:r>
        <w:rPr>
          <w:spacing w:val="-8"/>
        </w:rPr>
        <w:t>Generation</w:t>
      </w:r>
      <w:r>
        <w:rPr>
          <w:spacing w:val="-3"/>
        </w:rPr>
        <w:t xml:space="preserve"> </w:t>
      </w:r>
      <w:r>
        <w:t>Y</w:t>
      </w:r>
      <w:r>
        <w:rPr>
          <w:spacing w:val="3"/>
        </w:rPr>
        <w:t xml:space="preserve"> </w:t>
      </w:r>
      <w:r>
        <w:rPr>
          <w:spacing w:val="-6"/>
        </w:rPr>
        <w:t>(Consumers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Mutual</w:t>
      </w:r>
      <w:r>
        <w:rPr>
          <w:spacing w:val="5"/>
        </w:rPr>
        <w:t xml:space="preserve"> </w:t>
      </w:r>
      <w:r>
        <w:rPr>
          <w:spacing w:val="-6"/>
        </w:rPr>
        <w:t>Insurance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501"/>
      </w:pPr>
      <w:r>
        <w:rPr>
          <w:spacing w:val="-7"/>
        </w:rPr>
        <w:t>Consumers</w:t>
      </w:r>
      <w:r>
        <w:rPr>
          <w:spacing w:val="7"/>
        </w:rPr>
        <w:t xml:space="preserve"> </w:t>
      </w:r>
      <w:r>
        <w:rPr>
          <w:spacing w:val="-7"/>
        </w:rPr>
        <w:t>Mutual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(Consumers</w:t>
      </w:r>
      <w:r>
        <w:rPr>
          <w:spacing w:val="7"/>
        </w:rPr>
        <w:t xml:space="preserve"> </w:t>
      </w:r>
      <w:r>
        <w:rPr>
          <w:spacing w:val="-7"/>
        </w:rPr>
        <w:t>Mutual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5"/>
        </w:rPr>
        <w:t>of</w:t>
      </w:r>
      <w:r>
        <w:rPr>
          <w:spacing w:val="-3"/>
        </w:rPr>
        <w:t xml:space="preserve"> 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501"/>
      </w:pPr>
      <w:r>
        <w:rPr>
          <w:spacing w:val="-7"/>
        </w:rPr>
        <w:t>Consumers</w:t>
      </w:r>
      <w:r>
        <w:rPr>
          <w:spacing w:val="7"/>
        </w:rPr>
        <w:t xml:space="preserve"> </w:t>
      </w:r>
      <w:r>
        <w:rPr>
          <w:spacing w:val="-7"/>
        </w:rPr>
        <w:t>Mutual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4"/>
        </w:rPr>
        <w:t>Choice/Choice</w:t>
      </w:r>
      <w:r>
        <w:rPr>
          <w:spacing w:val="-3"/>
        </w:rPr>
        <w:t xml:space="preserve"> </w:t>
      </w:r>
      <w:r>
        <w:rPr>
          <w:spacing w:val="-4"/>
        </w:rPr>
        <w:t>Plus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(Consumers</w:t>
      </w:r>
      <w:r>
        <w:rPr>
          <w:spacing w:val="7"/>
        </w:rPr>
        <w:t xml:space="preserve"> </w:t>
      </w:r>
      <w:r>
        <w:rPr>
          <w:spacing w:val="-7"/>
        </w:rPr>
        <w:t>Mutual</w:t>
      </w:r>
      <w:r>
        <w:rPr>
          <w:spacing w:val="5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5"/>
        </w:rPr>
        <w:t xml:space="preserve">of </w:t>
      </w:r>
      <w:r>
        <w:rPr>
          <w:spacing w:val="-3"/>
        </w:rPr>
        <w:t>Michigan)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1"/>
        </w:rPr>
        <w:t>HAP</w:t>
      </w:r>
      <w:r>
        <w:rPr>
          <w:spacing w:val="5"/>
        </w:rPr>
        <w:t xml:space="preserve"> </w:t>
      </w:r>
      <w:r>
        <w:rPr>
          <w:spacing w:val="-7"/>
        </w:rPr>
        <w:t>Personal</w:t>
      </w:r>
      <w:r>
        <w:rPr>
          <w:spacing w:val="4"/>
        </w:rPr>
        <w:t xml:space="preserve"> </w:t>
      </w:r>
      <w:r>
        <w:rPr>
          <w:spacing w:val="-4"/>
        </w:rPr>
        <w:t>Alliance</w:t>
      </w:r>
      <w:r>
        <w:rPr>
          <w:spacing w:val="-6"/>
        </w:rPr>
        <w:t xml:space="preserve"> </w:t>
      </w:r>
      <w:r>
        <w:rPr>
          <w:spacing w:val="-1"/>
        </w:rPr>
        <w:t>(HAP)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1"/>
        </w:rPr>
        <w:t>HAP</w:t>
      </w:r>
      <w:r>
        <w:rPr>
          <w:spacing w:val="4"/>
        </w:rPr>
        <w:t xml:space="preserve"> </w:t>
      </w:r>
      <w:r>
        <w:rPr>
          <w:spacing w:val="-7"/>
        </w:rPr>
        <w:t>Personal</w:t>
      </w:r>
      <w:r>
        <w:rPr>
          <w:spacing w:val="3"/>
        </w:rPr>
        <w:t xml:space="preserve"> </w:t>
      </w:r>
      <w:r>
        <w:rPr>
          <w:spacing w:val="-4"/>
        </w:rPr>
        <w:t>Alliance</w:t>
      </w:r>
      <w:r>
        <w:rPr>
          <w:spacing w:val="-6"/>
        </w:rPr>
        <w:t xml:space="preserve"> </w:t>
      </w:r>
      <w:r>
        <w:rPr>
          <w:spacing w:val="-5"/>
        </w:rPr>
        <w:t>Genesys</w:t>
      </w:r>
      <w:r>
        <w:rPr>
          <w:spacing w:val="5"/>
        </w:rPr>
        <w:t xml:space="preserve"> </w:t>
      </w:r>
      <w:r>
        <w:rPr>
          <w:spacing w:val="-3"/>
        </w:rPr>
        <w:t>Choice</w:t>
      </w:r>
      <w:r>
        <w:rPr>
          <w:spacing w:val="-6"/>
        </w:rPr>
        <w:t xml:space="preserve"> </w:t>
      </w:r>
      <w:r>
        <w:rPr>
          <w:spacing w:val="-1"/>
        </w:rPr>
        <w:t>(HAP)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1"/>
        </w:rPr>
        <w:t>HAP</w:t>
      </w:r>
      <w:r>
        <w:rPr>
          <w:spacing w:val="2"/>
        </w:rPr>
        <w:t xml:space="preserve"> </w:t>
      </w:r>
      <w:r>
        <w:rPr>
          <w:spacing w:val="-7"/>
        </w:rPr>
        <w:t>Personal</w:t>
      </w:r>
      <w:r>
        <w:rPr>
          <w:spacing w:val="2"/>
        </w:rPr>
        <w:t xml:space="preserve"> </w:t>
      </w:r>
      <w:r>
        <w:rPr>
          <w:spacing w:val="-4"/>
        </w:rPr>
        <w:t>Alliance</w:t>
      </w:r>
      <w:r>
        <w:rPr>
          <w:spacing w:val="-8"/>
        </w:rPr>
        <w:t xml:space="preserve"> </w:t>
      </w:r>
      <w:r>
        <w:rPr>
          <w:spacing w:val="-6"/>
        </w:rPr>
        <w:t>Henry</w:t>
      </w:r>
      <w:r>
        <w:rPr>
          <w:spacing w:val="3"/>
        </w:rPr>
        <w:t xml:space="preserve"> </w:t>
      </w:r>
      <w:r>
        <w:rPr>
          <w:spacing w:val="-6"/>
        </w:rPr>
        <w:t>Ford</w:t>
      </w:r>
      <w:r>
        <w:rPr>
          <w:spacing w:val="-12"/>
        </w:rPr>
        <w:t xml:space="preserve"> </w:t>
      </w:r>
      <w:r>
        <w:rPr>
          <w:spacing w:val="-3"/>
        </w:rPr>
        <w:t>Choice</w:t>
      </w:r>
      <w:r>
        <w:rPr>
          <w:spacing w:val="-8"/>
        </w:rPr>
        <w:t xml:space="preserve"> </w:t>
      </w:r>
      <w:r>
        <w:rPr>
          <w:spacing w:val="-1"/>
        </w:rPr>
        <w:t>(HAP)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 w:right="1669"/>
      </w:pPr>
      <w:r>
        <w:rPr>
          <w:spacing w:val="-7"/>
        </w:rPr>
        <w:t>Harbor</w:t>
      </w:r>
      <w:r>
        <w:rPr>
          <w:spacing w:val="-5"/>
        </w:rPr>
        <w:t xml:space="preserve"> </w:t>
      </w:r>
      <w:r>
        <w:rPr>
          <w:spacing w:val="-3"/>
        </w:rPr>
        <w:t>Choice</w:t>
      </w:r>
      <w:r>
        <w:rPr>
          <w:spacing w:val="-8"/>
        </w:rPr>
        <w:t xml:space="preserve"> </w:t>
      </w:r>
      <w:r>
        <w:rPr>
          <w:spacing w:val="-5"/>
        </w:rPr>
        <w:t>or</w:t>
      </w:r>
      <w:r>
        <w:rPr>
          <w:spacing w:val="-7"/>
        </w:rPr>
        <w:t xml:space="preserve"> </w:t>
      </w:r>
      <w:r>
        <w:rPr>
          <w:spacing w:val="-3"/>
        </w:rPr>
        <w:t>Choice</w:t>
      </w:r>
      <w:r>
        <w:rPr>
          <w:spacing w:val="-9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6"/>
        </w:rPr>
        <w:t>(Harbor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Plan,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9"/>
        </w:tabs>
        <w:kinsoku w:val="0"/>
        <w:overflowPunct w:val="0"/>
        <w:ind w:left="1348"/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10"/>
        </w:rPr>
        <w:t xml:space="preserve"> </w:t>
      </w:r>
      <w:r>
        <w:rPr>
          <w:spacing w:val="-7"/>
        </w:rPr>
        <w:t>(Humana)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</w:pPr>
      <w:bookmarkStart w:id="3" w:name="Table 4"/>
      <w:bookmarkEnd w:id="3"/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291"/>
      </w:pPr>
      <w:r>
        <w:rPr>
          <w:spacing w:val="-5"/>
        </w:rPr>
        <w:t>McLaren</w:t>
      </w:r>
      <w:r>
        <w:rPr>
          <w:spacing w:val="-4"/>
        </w:rPr>
        <w:t xml:space="preserve"> </w:t>
      </w:r>
      <w:r>
        <w:rPr>
          <w:spacing w:val="-6"/>
        </w:rPr>
        <w:t>Rewards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(McLaren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7"/>
        </w:rPr>
        <w:t>Community)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829"/>
      </w:pPr>
      <w:r>
        <w:rPr>
          <w:spacing w:val="-5"/>
        </w:rPr>
        <w:t>McLaren</w:t>
      </w:r>
      <w:r>
        <w:rPr>
          <w:spacing w:val="-3"/>
        </w:rPr>
        <w:t xml:space="preserve"> </w:t>
      </w:r>
      <w:r>
        <w:rPr>
          <w:spacing w:val="-7"/>
        </w:rPr>
        <w:t>Young</w:t>
      </w:r>
      <w:r>
        <w:rPr>
          <w:spacing w:val="5"/>
        </w:rPr>
        <w:t xml:space="preserve"> </w:t>
      </w:r>
      <w:r>
        <w:rPr>
          <w:spacing w:val="-7"/>
        </w:rPr>
        <w:t>Adult[Tier]</w:t>
      </w:r>
      <w:r>
        <w:rPr>
          <w:spacing w:val="-4"/>
        </w:rPr>
        <w:t xml:space="preserve"> </w:t>
      </w:r>
      <w:r>
        <w:rPr>
          <w:spacing w:val="-5"/>
        </w:rPr>
        <w:t>(McLaren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Community)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748"/>
      </w:pPr>
      <w:r>
        <w:rPr>
          <w:spacing w:val="-5"/>
        </w:rPr>
        <w:t>McLaren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(McLaren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6"/>
        </w:rPr>
        <w:t>Plan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7"/>
        </w:rPr>
        <w:t>Community)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1291"/>
      </w:pPr>
      <w:r>
        <w:rPr>
          <w:spacing w:val="-6"/>
        </w:rPr>
        <w:t xml:space="preserve">Meridian </w:t>
      </w:r>
      <w:r>
        <w:rPr>
          <w:spacing w:val="-5"/>
        </w:rPr>
        <w:t>Healthy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(Meridian </w:t>
      </w:r>
      <w:r>
        <w:rPr>
          <w:spacing w:val="-4"/>
        </w:rPr>
        <w:t>Choice:</w:t>
      </w:r>
      <w:r>
        <w:rPr>
          <w:spacing w:val="-7"/>
        </w:rPr>
        <w:t xml:space="preserve"> </w:t>
      </w:r>
      <w:r>
        <w:rPr>
          <w:spacing w:val="-8"/>
        </w:rPr>
        <w:t>Your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Connection</w:t>
      </w:r>
      <w:r>
        <w:rPr>
          <w:spacing w:val="-2"/>
        </w:rPr>
        <w:t xml:space="preserve"> </w:t>
      </w:r>
      <w:r>
        <w:rPr>
          <w:spacing w:val="-6"/>
        </w:rPr>
        <w:t>to</w:t>
      </w:r>
      <w:r>
        <w:rPr>
          <w:spacing w:val="-1"/>
        </w:rPr>
        <w:t xml:space="preserve"> </w:t>
      </w:r>
      <w:r>
        <w:rPr>
          <w:spacing w:val="-6"/>
        </w:rPr>
        <w:t>Bronson</w:t>
      </w:r>
      <w:r>
        <w:rPr>
          <w:spacing w:val="-1"/>
        </w:rPr>
        <w:t xml:space="preserve"> </w:t>
      </w:r>
      <w:r>
        <w:rPr>
          <w:spacing w:val="-6"/>
        </w:rPr>
        <w:t>Healthcare)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591"/>
      </w:pPr>
      <w:r>
        <w:rPr>
          <w:spacing w:val="-6"/>
        </w:rPr>
        <w:t>Meridian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 xml:space="preserve">(Meridian </w:t>
      </w:r>
      <w:r>
        <w:rPr>
          <w:spacing w:val="-4"/>
        </w:rPr>
        <w:t>Choice:</w:t>
      </w:r>
      <w:r>
        <w:rPr>
          <w:spacing w:val="-6"/>
        </w:rPr>
        <w:t xml:space="preserve"> </w:t>
      </w:r>
      <w:r>
        <w:rPr>
          <w:spacing w:val="-8"/>
        </w:rPr>
        <w:t>Your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Connection</w:t>
      </w:r>
      <w:r>
        <w:rPr>
          <w:spacing w:val="-2"/>
        </w:rPr>
        <w:t xml:space="preserve"> </w:t>
      </w:r>
      <w:r>
        <w:rPr>
          <w:spacing w:val="-6"/>
        </w:rPr>
        <w:t>to</w:t>
      </w:r>
      <w:r>
        <w:rPr>
          <w:spacing w:val="-1"/>
        </w:rPr>
        <w:t xml:space="preserve"> </w:t>
      </w:r>
      <w:r>
        <w:rPr>
          <w:spacing w:val="-6"/>
        </w:rPr>
        <w:t>Bronson</w:t>
      </w:r>
      <w:r>
        <w:rPr>
          <w:spacing w:val="-1"/>
        </w:rPr>
        <w:t xml:space="preserve"> </w:t>
      </w:r>
      <w:r>
        <w:rPr>
          <w:spacing w:val="-6"/>
        </w:rPr>
        <w:t>Healthcare)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4"/>
        </w:rPr>
        <w:t>Molina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4"/>
        </w:rPr>
        <w:t>(Molina</w:t>
      </w:r>
      <w:r>
        <w:rPr>
          <w:spacing w:val="-2"/>
        </w:rPr>
        <w:t xml:space="preserve"> </w:t>
      </w:r>
      <w:r>
        <w:rPr>
          <w:spacing w:val="-7"/>
        </w:rPr>
        <w:t>Marketplace)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spacing w:before="59"/>
      </w:pPr>
      <w:bookmarkStart w:id="4" w:name="Table 5"/>
      <w:bookmarkEnd w:id="4"/>
      <w:r>
        <w:rPr>
          <w:spacing w:val="-7"/>
        </w:rPr>
        <w:t>Sparrow</w:t>
      </w:r>
      <w:r>
        <w:rPr>
          <w:spacing w:val="2"/>
        </w:rPr>
        <w:t xml:space="preserve"> </w:t>
      </w:r>
      <w:r>
        <w:rPr>
          <w:spacing w:val="-1"/>
        </w:rPr>
        <w:t>PHP</w:t>
      </w:r>
      <w:r>
        <w:rPr>
          <w:spacing w:val="4"/>
        </w:rPr>
        <w:t xml:space="preserve"> </w:t>
      </w:r>
      <w:r>
        <w:rPr>
          <w:spacing w:val="-5"/>
        </w:rPr>
        <w:t>Healthy</w:t>
      </w:r>
      <w:r>
        <w:rPr>
          <w:spacing w:val="4"/>
        </w:rPr>
        <w:t xml:space="preserve"> </w:t>
      </w:r>
      <w:r>
        <w:rPr>
          <w:spacing w:val="-3"/>
        </w:rPr>
        <w:t>(Physicians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5"/>
        </w:rPr>
        <w:t>Plan)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7"/>
        </w:rPr>
        <w:t>Sparrow</w:t>
      </w:r>
      <w:r>
        <w:rPr>
          <w:spacing w:val="2"/>
        </w:rPr>
        <w:t xml:space="preserve"> </w:t>
      </w:r>
      <w:r>
        <w:rPr>
          <w:spacing w:val="-1"/>
        </w:rPr>
        <w:t>PHP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(Physicians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Plan)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829"/>
      </w:pPr>
      <w:r>
        <w:rPr>
          <w:spacing w:val="-7"/>
        </w:rPr>
        <w:t>Sparrow</w:t>
      </w:r>
      <w:r>
        <w:rPr>
          <w:spacing w:val="3"/>
        </w:rPr>
        <w:t xml:space="preserve"> </w:t>
      </w:r>
      <w:r>
        <w:rPr>
          <w:spacing w:val="-1"/>
        </w:rPr>
        <w:t>PHP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1"/>
        </w:rPr>
        <w:t>HDHP</w:t>
      </w:r>
      <w:r>
        <w:rPr>
          <w:spacing w:val="5"/>
        </w:rPr>
        <w:t xml:space="preserve"> </w:t>
      </w:r>
      <w:r>
        <w:rPr>
          <w:spacing w:val="-2"/>
        </w:rPr>
        <w:t>Exclusive</w:t>
      </w:r>
      <w:r>
        <w:rPr>
          <w:spacing w:val="-5"/>
        </w:rPr>
        <w:t xml:space="preserve"> </w:t>
      </w:r>
      <w:r>
        <w:rPr>
          <w:spacing w:val="-3"/>
        </w:rPr>
        <w:t>(Physicians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5"/>
        </w:rPr>
        <w:t>Plan)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416"/>
      </w:pPr>
      <w:r>
        <w:rPr>
          <w:spacing w:val="-7"/>
        </w:rPr>
        <w:t>Sparrow</w:t>
      </w:r>
      <w:r>
        <w:rPr>
          <w:spacing w:val="3"/>
        </w:rPr>
        <w:t xml:space="preserve"> </w:t>
      </w:r>
      <w:r>
        <w:rPr>
          <w:spacing w:val="-1"/>
        </w:rPr>
        <w:t>PHP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Practical</w:t>
      </w:r>
      <w:r>
        <w:rPr>
          <w:spacing w:val="3"/>
        </w:rPr>
        <w:t xml:space="preserve"> </w:t>
      </w:r>
      <w:r>
        <w:rPr>
          <w:spacing w:val="-2"/>
        </w:rPr>
        <w:t>Exclusive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3"/>
        </w:rPr>
        <w:t>(Physicians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9"/>
        </w:rPr>
        <w:t xml:space="preserve"> </w:t>
      </w:r>
      <w:r>
        <w:rPr>
          <w:spacing w:val="-5"/>
        </w:rPr>
        <w:t>Plan)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001"/>
      </w:pPr>
      <w:r>
        <w:rPr>
          <w:spacing w:val="-7"/>
        </w:rPr>
        <w:t>Sparrow</w:t>
      </w:r>
      <w:r>
        <w:rPr>
          <w:spacing w:val="10"/>
        </w:rPr>
        <w:t xml:space="preserve"> </w:t>
      </w:r>
      <w:r>
        <w:rPr>
          <w:spacing w:val="-1"/>
        </w:rPr>
        <w:t>PHP</w:t>
      </w:r>
      <w:r>
        <w:rPr>
          <w:spacing w:val="12"/>
        </w:rPr>
        <w:t xml:space="preserve"> </w:t>
      </w:r>
      <w:r>
        <w:rPr>
          <w:spacing w:val="-6"/>
        </w:rPr>
        <w:t>[Tier]</w:t>
      </w:r>
      <w:r>
        <w:rPr>
          <w:spacing w:val="2"/>
        </w:rPr>
        <w:t xml:space="preserve"> </w:t>
      </w:r>
      <w:r>
        <w:rPr>
          <w:spacing w:val="-7"/>
        </w:rPr>
        <w:t>Premier/Select/Select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2"/>
        </w:rPr>
        <w:t>Exclusive</w:t>
      </w:r>
      <w:r>
        <w:rPr>
          <w:spacing w:val="-3"/>
        </w:rPr>
        <w:t xml:space="preserve"> (Physicians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8"/>
        </w:rPr>
        <w:t xml:space="preserve"> </w:t>
      </w:r>
      <w:r>
        <w:rPr>
          <w:spacing w:val="-5"/>
        </w:rPr>
        <w:t>Plan)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</w:pPr>
      <w:r>
        <w:rPr>
          <w:spacing w:val="-5"/>
        </w:rPr>
        <w:t>MyPriority</w:t>
      </w:r>
      <w:r>
        <w:rPr>
          <w:spacing w:val="5"/>
        </w:rPr>
        <w:t xml:space="preserve"> </w:t>
      </w:r>
      <w:r>
        <w:rPr>
          <w:spacing w:val="-4"/>
        </w:rPr>
        <w:t>Holistic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(Priority</w:t>
      </w:r>
      <w:r>
        <w:rPr>
          <w:spacing w:val="5"/>
        </w:rPr>
        <w:t xml:space="preserve"> </w:t>
      </w:r>
      <w:r>
        <w:rPr>
          <w:spacing w:val="-6"/>
        </w:rPr>
        <w:t>Health)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1340"/>
        </w:tabs>
        <w:kinsoku w:val="0"/>
        <w:overflowPunct w:val="0"/>
        <w:ind w:right="2101"/>
      </w:pPr>
      <w:r>
        <w:rPr>
          <w:spacing w:val="-5"/>
        </w:rPr>
        <w:t>MyPriority</w:t>
      </w:r>
      <w:r>
        <w:rPr>
          <w:spacing w:val="5"/>
        </w:rPr>
        <w:t xml:space="preserve"> </w:t>
      </w:r>
      <w:r>
        <w:rPr>
          <w:spacing w:val="-4"/>
        </w:rPr>
        <w:t>Holistic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Spectrum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39"/>
          <w:w w:val="101"/>
        </w:rPr>
        <w:t xml:space="preserve"> </w:t>
      </w:r>
      <w:r>
        <w:rPr>
          <w:spacing w:val="-8"/>
        </w:rPr>
        <w:t>Partners</w:t>
      </w:r>
      <w:r>
        <w:rPr>
          <w:spacing w:val="8"/>
        </w:rPr>
        <w:t xml:space="preserve"> </w:t>
      </w:r>
      <w:r>
        <w:rPr>
          <w:spacing w:val="-5"/>
        </w:rPr>
        <w:t>(Priority</w:t>
      </w:r>
      <w:r>
        <w:rPr>
          <w:spacing w:val="9"/>
        </w:rPr>
        <w:t xml:space="preserve"> </w:t>
      </w:r>
      <w:r>
        <w:rPr>
          <w:spacing w:val="-6"/>
        </w:rPr>
        <w:t>Health)</w:t>
      </w:r>
    </w:p>
    <w:p w:rsidR="00000000" w:rsidRDefault="007D2B58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000000" w:rsidRDefault="007D2B58">
      <w:pPr>
        <w:pStyle w:val="BodyText"/>
        <w:kinsoku w:val="0"/>
        <w:overflowPunct w:val="0"/>
        <w:spacing w:before="0"/>
        <w:ind w:left="1305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spacing w:before="59"/>
        <w:ind w:left="811" w:right="2101" w:hanging="595"/>
      </w:pPr>
      <w:bookmarkStart w:id="5" w:name="Table 6"/>
      <w:bookmarkEnd w:id="5"/>
      <w:r>
        <w:rPr>
          <w:spacing w:val="-5"/>
        </w:rPr>
        <w:t>MyPriority</w:t>
      </w:r>
      <w:r>
        <w:rPr>
          <w:spacing w:val="6"/>
        </w:rPr>
        <w:t xml:space="preserve"> </w:t>
      </w:r>
      <w:r>
        <w:rPr>
          <w:spacing w:val="-3"/>
        </w:rPr>
        <w:t>RxPlus</w:t>
      </w:r>
      <w:r>
        <w:rPr>
          <w:spacing w:val="7"/>
        </w:rPr>
        <w:t xml:space="preserve"> </w:t>
      </w:r>
      <w:r>
        <w:rPr>
          <w:spacing w:val="-7"/>
        </w:rPr>
        <w:t>Spectrum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8"/>
        </w:rPr>
        <w:t>Partners</w:t>
      </w:r>
      <w:r>
        <w:rPr>
          <w:rFonts w:ascii="Times New Roman" w:hAnsi="Times New Roman" w:cs="Times New Roman"/>
          <w:spacing w:val="41"/>
          <w:w w:val="101"/>
        </w:rPr>
        <w:t xml:space="preserve"> </w:t>
      </w:r>
      <w:r>
        <w:rPr>
          <w:spacing w:val="-5"/>
        </w:rPr>
        <w:t>(Priority</w:t>
      </w:r>
      <w:r>
        <w:rPr>
          <w:spacing w:val="13"/>
        </w:rPr>
        <w:t xml:space="preserve"> </w:t>
      </w:r>
      <w:r>
        <w:rPr>
          <w:spacing w:val="-6"/>
        </w:rPr>
        <w:t>Health)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MyPriority</w:t>
      </w:r>
      <w:r>
        <w:rPr>
          <w:spacing w:val="5"/>
        </w:rPr>
        <w:t xml:space="preserve"> </w:t>
      </w:r>
      <w:r>
        <w:rPr>
          <w:spacing w:val="-3"/>
        </w:rPr>
        <w:t>RxPlus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(Priority</w:t>
      </w:r>
      <w:r>
        <w:rPr>
          <w:spacing w:val="5"/>
        </w:rPr>
        <w:t xml:space="preserve"> </w:t>
      </w:r>
      <w:r>
        <w:rPr>
          <w:spacing w:val="-6"/>
        </w:rPr>
        <w:t>Health)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right="2025" w:hanging="595"/>
      </w:pPr>
      <w:r>
        <w:rPr>
          <w:spacing w:val="-5"/>
        </w:rPr>
        <w:t>MyPriority</w:t>
      </w:r>
      <w:r>
        <w:rPr>
          <w:spacing w:val="7"/>
        </w:rPr>
        <w:t xml:space="preserve"> </w:t>
      </w:r>
      <w:r>
        <w:rPr>
          <w:spacing w:val="-7"/>
        </w:rPr>
        <w:t>Spectrum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7"/>
        </w:rPr>
        <w:t xml:space="preserve"> </w:t>
      </w:r>
      <w:r>
        <w:rPr>
          <w:spacing w:val="-8"/>
        </w:rPr>
        <w:t>Partners</w:t>
      </w:r>
      <w:r>
        <w:rPr>
          <w:spacing w:val="7"/>
        </w:rPr>
        <w:t xml:space="preserve"> </w:t>
      </w:r>
      <w:r>
        <w:rPr>
          <w:spacing w:val="-5"/>
        </w:rPr>
        <w:t>(Priority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6"/>
        </w:rPr>
        <w:t>Health)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MyPriority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(Priority</w:t>
      </w:r>
      <w:r>
        <w:rPr>
          <w:spacing w:val="6"/>
        </w:rPr>
        <w:t xml:space="preserve"> </w:t>
      </w:r>
      <w:r>
        <w:rPr>
          <w:spacing w:val="-6"/>
        </w:rPr>
        <w:t>Health)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7"/>
        </w:rPr>
        <w:t>Total</w:t>
      </w:r>
      <w:r>
        <w:t xml:space="preserve"> </w:t>
      </w:r>
      <w:r>
        <w:rPr>
          <w:spacing w:val="-9"/>
        </w:rPr>
        <w:t>Standard</w:t>
      </w:r>
      <w:r>
        <w:rPr>
          <w:spacing w:val="-1"/>
        </w:rPr>
        <w:t xml:space="preserve"> </w:t>
      </w:r>
      <w:r>
        <w:rPr>
          <w:spacing w:val="-6"/>
        </w:rPr>
        <w:t>(Total</w:t>
      </w:r>
      <w: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1"/>
        </w:rPr>
        <w:t>USA,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6"/>
        </w:rPr>
        <w:t>Totally</w:t>
      </w:r>
      <w:r>
        <w:t xml:space="preserve"> </w:t>
      </w:r>
      <w:r>
        <w:rPr>
          <w:spacing w:val="-5"/>
        </w:rPr>
        <w:t>You</w:t>
      </w:r>
      <w:r>
        <w:rPr>
          <w:spacing w:val="-10"/>
        </w:rPr>
        <w:t xml:space="preserve"> </w:t>
      </w:r>
      <w:r>
        <w:rPr>
          <w:spacing w:val="-6"/>
        </w:rPr>
        <w:t>(Total</w:t>
      </w:r>
      <w: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1"/>
        </w:rPr>
        <w:t>USA,</w:t>
      </w:r>
      <w:r>
        <w:rPr>
          <w:spacing w:val="-11"/>
        </w:rPr>
        <w:t xml:space="preserve"> </w:t>
      </w:r>
      <w:r>
        <w:rPr>
          <w:spacing w:val="-5"/>
        </w:rPr>
        <w:t>Inc.)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right="980" w:hanging="595"/>
      </w:pP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Compass</w:t>
      </w:r>
      <w:r>
        <w:rPr>
          <w:spacing w:val="11"/>
        </w:rPr>
        <w:t xml:space="preserve"> </w:t>
      </w:r>
      <w:r>
        <w:rPr>
          <w:spacing w:val="-6"/>
        </w:rPr>
        <w:t>(UnitedHealthcare</w:t>
      </w:r>
      <w:r>
        <w:rPr>
          <w:spacing w:val="2"/>
        </w:rPr>
        <w:t xml:space="preserve"> </w:t>
      </w:r>
      <w:r>
        <w:rPr>
          <w:spacing w:val="-7"/>
        </w:rPr>
        <w:t>Community</w:t>
      </w:r>
      <w:r>
        <w:rPr>
          <w:spacing w:val="10"/>
        </w:rPr>
        <w:t xml:space="preserve"> </w:t>
      </w:r>
      <w:r>
        <w:rPr>
          <w:spacing w:val="-8"/>
        </w:rPr>
        <w:t>Plan,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5"/>
        </w:rPr>
        <w:t>Inc.)</w:t>
      </w:r>
    </w:p>
    <w:p w:rsidR="00000000" w:rsidRDefault="007D2B58">
      <w:pPr>
        <w:pStyle w:val="BodyText"/>
        <w:numPr>
          <w:ilvl w:val="0"/>
          <w:numId w:val="1"/>
        </w:numPr>
        <w:tabs>
          <w:tab w:val="left" w:pos="812"/>
        </w:tabs>
        <w:kinsoku w:val="0"/>
        <w:overflowPunct w:val="0"/>
        <w:ind w:left="811" w:right="98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7D2B58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7D2B58">
      <w:pPr>
        <w:pStyle w:val="BodyText"/>
        <w:tabs>
          <w:tab w:val="left" w:pos="686"/>
        </w:tabs>
        <w:kinsoku w:val="0"/>
        <w:overflowPunct w:val="0"/>
        <w:spacing w:before="59"/>
        <w:ind w:left="215" w:right="2028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6" w:name="Report"/>
      <w:bookmarkStart w:id="7" w:name="Detailed and/or summarized report"/>
      <w:bookmarkStart w:id="8" w:name="Table 1"/>
      <w:bookmarkEnd w:id="6"/>
      <w:bookmarkEnd w:id="7"/>
      <w:bookmarkEnd w:id="8"/>
      <w:r>
        <w:rPr>
          <w:spacing w:val="-2"/>
        </w:rPr>
        <w:t>Michigan</w:t>
      </w:r>
      <w:r>
        <w:rPr>
          <w:spacing w:val="-3"/>
        </w:rPr>
        <w:t xml:space="preserve"> </w:t>
      </w:r>
      <w:r>
        <w:rPr>
          <w:spacing w:val="-5"/>
        </w:rPr>
        <w:t>Drug</w:t>
      </w:r>
      <w:r>
        <w:rPr>
          <w:spacing w:val="8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6"/>
        </w:rPr>
        <w:t>Program</w:t>
      </w:r>
      <w:r>
        <w:rPr>
          <w:spacing w:val="-3"/>
        </w:rPr>
        <w:t xml:space="preserve"> </w:t>
      </w:r>
      <w:r>
        <w:rPr>
          <w:spacing w:val="-1"/>
        </w:rPr>
        <w:t>(MIDAP)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D2B58">
      <w:r>
        <w:separator/>
      </w:r>
    </w:p>
  </w:endnote>
  <w:endnote w:type="continuationSeparator" w:id="0">
    <w:p w:rsidR="00000000" w:rsidRDefault="007D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D2B58">
      <w:r>
        <w:separator/>
      </w:r>
    </w:p>
  </w:footnote>
  <w:footnote w:type="continuationSeparator" w:id="0">
    <w:p w:rsidR="00000000" w:rsidRDefault="007D2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D2B5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C64604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816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81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26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3"/>
                              <w:sz w:val="48"/>
                              <w:szCs w:val="48"/>
                            </w:rPr>
                            <w:t>Michigan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(MI)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26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3"/>
                        <w:sz w:val="48"/>
                        <w:szCs w:val="48"/>
                      </w:rPr>
                      <w:t>Michigan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(MI)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D2B5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DA3B54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+Hzsw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D2B5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3B5283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3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3"/>
                              <w:sz w:val="48"/>
                              <w:szCs w:val="48"/>
                            </w:rPr>
                            <w:t>Michigan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3"/>
                        <w:sz w:val="48"/>
                        <w:szCs w:val="48"/>
                      </w:rPr>
                      <w:t>Michigan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D2B5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2DD399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6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3"/>
                              <w:sz w:val="48"/>
                              <w:szCs w:val="48"/>
                            </w:rPr>
                            <w:t>Michigan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(MI)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3"/>
                        <w:sz w:val="48"/>
                        <w:szCs w:val="48"/>
                      </w:rPr>
                      <w:t>Michigan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(MI)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/>
                      <w:ind w:left="20" w:right="12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7D2B58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B7BA4F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7D2B58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3"/>
                              <w:sz w:val="48"/>
                              <w:szCs w:val="48"/>
                            </w:rPr>
                            <w:t>Michigan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(MI)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7D2B58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3"/>
                        <w:sz w:val="48"/>
                        <w:szCs w:val="48"/>
                      </w:rPr>
                      <w:t>Michigan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(MI)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464" w:hanging="1248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305" w:hanging="1248"/>
      </w:pPr>
    </w:lvl>
    <w:lvl w:ilvl="2">
      <w:numFmt w:val="bullet"/>
      <w:lvlText w:val="•"/>
      <w:lvlJc w:val="left"/>
      <w:pPr>
        <w:ind w:left="3147" w:hanging="1248"/>
      </w:pPr>
    </w:lvl>
    <w:lvl w:ilvl="3">
      <w:numFmt w:val="bullet"/>
      <w:lvlText w:val="•"/>
      <w:lvlJc w:val="left"/>
      <w:pPr>
        <w:ind w:left="3988" w:hanging="1248"/>
      </w:pPr>
    </w:lvl>
    <w:lvl w:ilvl="4">
      <w:numFmt w:val="bullet"/>
      <w:lvlText w:val="•"/>
      <w:lvlJc w:val="left"/>
      <w:pPr>
        <w:ind w:left="4830" w:hanging="1248"/>
      </w:pPr>
    </w:lvl>
    <w:lvl w:ilvl="5">
      <w:numFmt w:val="bullet"/>
      <w:lvlText w:val="•"/>
      <w:lvlJc w:val="left"/>
      <w:pPr>
        <w:ind w:left="5672" w:hanging="1248"/>
      </w:pPr>
    </w:lvl>
    <w:lvl w:ilvl="6">
      <w:numFmt w:val="bullet"/>
      <w:lvlText w:val="•"/>
      <w:lvlJc w:val="left"/>
      <w:pPr>
        <w:ind w:left="6513" w:hanging="1248"/>
      </w:pPr>
    </w:lvl>
    <w:lvl w:ilvl="7">
      <w:numFmt w:val="bullet"/>
      <w:lvlText w:val="•"/>
      <w:lvlJc w:val="left"/>
      <w:pPr>
        <w:ind w:left="7355" w:hanging="1248"/>
      </w:pPr>
    </w:lvl>
    <w:lvl w:ilvl="8">
      <w:numFmt w:val="bullet"/>
      <w:lvlText w:val="•"/>
      <w:lvlJc w:val="left"/>
      <w:pPr>
        <w:ind w:left="8196" w:hanging="1248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B58"/>
    <w:rsid w:val="007D2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1E2C10B1-84FB-4003-A845-065106EE4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2017-01-23T21:41:00Z</dcterms:created>
  <dcterms:modified xsi:type="dcterms:W3CDTF">2017-01-23T21:41:00Z</dcterms:modified>
</cp:coreProperties>
</file>